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30F02">
            <w:pPr>
              <w:jc w:val="right"/>
              <w:rPr>
                <w:rFonts w:cs="Arial"/>
              </w:rPr>
            </w:pPr>
            <w:r w:rsidRPr="002E571A">
              <w:rPr>
                <w:rFonts w:cs="Arial"/>
                <w:szCs w:val="22"/>
              </w:rPr>
              <w:t xml:space="preserve">Протокол  № </w:t>
            </w:r>
            <w:r w:rsidR="00730F02">
              <w:rPr>
                <w:rFonts w:cs="Arial"/>
                <w:szCs w:val="22"/>
              </w:rPr>
              <w:t>89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30F02">
            <w:pPr>
              <w:jc w:val="right"/>
              <w:rPr>
                <w:rFonts w:cs="Arial"/>
              </w:rPr>
            </w:pPr>
            <w:r w:rsidRPr="002E571A">
              <w:rPr>
                <w:rFonts w:cs="Arial"/>
                <w:szCs w:val="22"/>
              </w:rPr>
              <w:t>«</w:t>
            </w:r>
            <w:r w:rsidR="00730F02">
              <w:rPr>
                <w:rFonts w:cs="Arial"/>
                <w:szCs w:val="22"/>
              </w:rPr>
              <w:t>17</w:t>
            </w:r>
            <w:r w:rsidRPr="002E571A">
              <w:rPr>
                <w:rFonts w:cs="Arial"/>
                <w:szCs w:val="22"/>
              </w:rPr>
              <w:t xml:space="preserve">» </w:t>
            </w:r>
            <w:r w:rsidR="00730F02">
              <w:rPr>
                <w:rFonts w:cs="Arial"/>
                <w:szCs w:val="22"/>
              </w:rPr>
              <w:t>мая 2018</w:t>
            </w:r>
            <w:r w:rsidRPr="002E571A">
              <w:rPr>
                <w:rFonts w:cs="Arial"/>
                <w:szCs w:val="22"/>
              </w:rPr>
              <w:t xml:space="preserve"> г.</w:t>
            </w:r>
          </w:p>
        </w:tc>
      </w:tr>
    </w:tbl>
    <w:p w:rsidR="00DE7BED" w:rsidRPr="002E571A" w:rsidRDefault="00A03AA2" w:rsidP="00DE7BED">
      <w:pPr>
        <w:rPr>
          <w:rFonts w:cs="Arial"/>
          <w:szCs w:val="22"/>
        </w:rPr>
      </w:pPr>
      <w:r w:rsidRPr="002078D4">
        <w:rPr>
          <w:rFonts w:cs="Arial"/>
          <w:szCs w:val="22"/>
        </w:rPr>
        <w:t>ПДО №</w:t>
      </w:r>
      <w:r w:rsidR="002078D4" w:rsidRPr="002078D4">
        <w:rPr>
          <w:rFonts w:cs="Arial"/>
          <w:szCs w:val="22"/>
        </w:rPr>
        <w:t>201</w:t>
      </w:r>
      <w:r w:rsidR="00362455" w:rsidRPr="002078D4">
        <w:rPr>
          <w:rFonts w:cs="Arial"/>
          <w:szCs w:val="22"/>
        </w:rPr>
        <w:t>-</w:t>
      </w:r>
      <w:r w:rsidRPr="002078D4">
        <w:rPr>
          <w:rFonts w:cs="Arial"/>
          <w:szCs w:val="22"/>
        </w:rPr>
        <w:t>КР-201</w:t>
      </w:r>
      <w:r w:rsidR="00C35E4A" w:rsidRPr="002078D4">
        <w:rPr>
          <w:rFonts w:cs="Arial"/>
          <w:szCs w:val="22"/>
        </w:rPr>
        <w:t>8</w:t>
      </w:r>
      <w:r w:rsidRPr="00780A52">
        <w:rPr>
          <w:rFonts w:cs="Arial"/>
          <w:szCs w:val="22"/>
        </w:rPr>
        <w:t xml:space="preserve"> от</w:t>
      </w:r>
      <w:r w:rsidRPr="005F56FA">
        <w:rPr>
          <w:rFonts w:cs="Arial"/>
          <w:szCs w:val="22"/>
        </w:rPr>
        <w:t xml:space="preserve"> </w:t>
      </w:r>
      <w:r w:rsidR="00730F02">
        <w:rPr>
          <w:rFonts w:cs="Arial"/>
          <w:szCs w:val="22"/>
        </w:rPr>
        <w:t>17.05.2018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F458B" w:rsidRPr="009F458B">
        <w:rPr>
          <w:rFonts w:cs="Arial"/>
          <w:b/>
          <w:szCs w:val="22"/>
        </w:rPr>
        <w:t xml:space="preserve">выполнение </w:t>
      </w:r>
      <w:r w:rsidR="00C35E4A" w:rsidRPr="00C35E4A">
        <w:rPr>
          <w:rFonts w:cs="Arial"/>
          <w:b/>
          <w:szCs w:val="22"/>
        </w:rPr>
        <w:t>работ по перегрузке катализатора на установке ЛГ-35/11 каталитического производства ОАО «Славнефть-ЯНОС»</w:t>
      </w:r>
      <w:r w:rsidR="00E91F77" w:rsidRPr="007E12C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B31383" w:rsidRPr="00B31383">
        <w:rPr>
          <w:rFonts w:cs="Arial"/>
          <w:szCs w:val="22"/>
        </w:rPr>
        <w:t>наименьшая стоимость работ</w:t>
      </w:r>
      <w:r w:rsidR="007D6C8C" w:rsidRPr="00B31383">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813821">
        <w:rPr>
          <w:rFonts w:cs="Arial"/>
          <w:b/>
          <w:szCs w:val="22"/>
        </w:rPr>
        <w:t>20</w:t>
      </w:r>
      <w:r w:rsidR="00230908" w:rsidRPr="000B32AD">
        <w:rPr>
          <w:rFonts w:cs="Arial"/>
          <w:b/>
          <w:szCs w:val="22"/>
        </w:rPr>
        <w:t xml:space="preserve"> </w:t>
      </w:r>
      <w:r w:rsidR="00813821">
        <w:rPr>
          <w:rFonts w:cs="Arial"/>
          <w:b/>
          <w:szCs w:val="22"/>
        </w:rPr>
        <w:t>июля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176F5" w:rsidRDefault="003F4095" w:rsidP="003F4095">
      <w:pPr>
        <w:pStyle w:val="ac"/>
        <w:numPr>
          <w:ilvl w:val="0"/>
          <w:numId w:val="2"/>
        </w:numPr>
        <w:tabs>
          <w:tab w:val="left" w:pos="1418"/>
        </w:tabs>
        <w:ind w:left="1418" w:hanging="341"/>
        <w:contextualSpacing w:val="0"/>
        <w:jc w:val="both"/>
        <w:rPr>
          <w:rFonts w:cs="Arial"/>
          <w:szCs w:val="22"/>
        </w:rPr>
      </w:pPr>
      <w:r w:rsidRPr="00E176F5">
        <w:rPr>
          <w:rFonts w:cs="Arial"/>
          <w:szCs w:val="22"/>
        </w:rPr>
        <w:t>Подписанный проект договора, без указания инфо</w:t>
      </w:r>
      <w:r w:rsidR="003561AE" w:rsidRPr="00E176F5">
        <w:rPr>
          <w:rFonts w:cs="Arial"/>
          <w:szCs w:val="22"/>
        </w:rPr>
        <w:t xml:space="preserve">рмации о стоимости </w:t>
      </w:r>
      <w:r w:rsidR="000F07C9" w:rsidRPr="00E176F5">
        <w:rPr>
          <w:rFonts w:cs="Arial"/>
          <w:szCs w:val="22"/>
        </w:rPr>
        <w:t xml:space="preserve">в п.3.1 и </w:t>
      </w:r>
      <w:r w:rsidR="003561AE" w:rsidRPr="00E176F5">
        <w:rPr>
          <w:rFonts w:cs="Arial"/>
          <w:szCs w:val="22"/>
        </w:rPr>
        <w:t>в</w:t>
      </w:r>
      <w:r w:rsidR="003E59D8" w:rsidRPr="00E176F5">
        <w:rPr>
          <w:rFonts w:cs="Arial"/>
          <w:szCs w:val="22"/>
        </w:rPr>
        <w:t xml:space="preserve"> </w:t>
      </w:r>
      <w:r w:rsidR="00766E12" w:rsidRPr="00E176F5">
        <w:rPr>
          <w:rFonts w:cs="Arial"/>
          <w:szCs w:val="22"/>
        </w:rPr>
        <w:t>Приложени</w:t>
      </w:r>
      <w:r w:rsidR="004B1924" w:rsidRPr="00E176F5">
        <w:rPr>
          <w:rFonts w:cs="Arial"/>
          <w:szCs w:val="22"/>
        </w:rPr>
        <w:t>и</w:t>
      </w:r>
      <w:r w:rsidR="00766E12" w:rsidRPr="00E176F5">
        <w:rPr>
          <w:rFonts w:cs="Arial"/>
          <w:szCs w:val="22"/>
        </w:rPr>
        <w:t xml:space="preserve"> №</w:t>
      </w:r>
      <w:r w:rsidR="000F07C9" w:rsidRPr="00E176F5">
        <w:rPr>
          <w:rFonts w:cs="Arial"/>
          <w:szCs w:val="22"/>
        </w:rPr>
        <w:t>1</w:t>
      </w:r>
      <w:r w:rsidR="00766E12" w:rsidRPr="00E176F5">
        <w:rPr>
          <w:rFonts w:cs="Arial"/>
          <w:szCs w:val="22"/>
        </w:rPr>
        <w:t xml:space="preserve"> к договору</w:t>
      </w:r>
      <w:r w:rsidRPr="00E176F5">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BA0E38" w:rsidRPr="00E176F5" w:rsidRDefault="005F348F" w:rsidP="00BA0E38">
      <w:pPr>
        <w:pStyle w:val="ac"/>
        <w:numPr>
          <w:ilvl w:val="0"/>
          <w:numId w:val="2"/>
        </w:numPr>
        <w:tabs>
          <w:tab w:val="left" w:pos="1418"/>
        </w:tabs>
        <w:ind w:left="1418" w:hanging="341"/>
        <w:contextualSpacing w:val="0"/>
        <w:jc w:val="both"/>
        <w:rPr>
          <w:rFonts w:cs="Arial"/>
          <w:szCs w:val="22"/>
        </w:rPr>
      </w:pPr>
      <w:r w:rsidRPr="00E176F5">
        <w:rPr>
          <w:rFonts w:cs="Arial"/>
          <w:szCs w:val="22"/>
        </w:rPr>
        <w:t>Справка об опыте работы за последние 3 года, за подписью руководителя организации (Форма 7), референц-лист, копии отзывов заказчиков</w:t>
      </w:r>
      <w:r w:rsidR="00BA0E38" w:rsidRPr="00E176F5">
        <w:rPr>
          <w:rFonts w:cs="Arial"/>
          <w:szCs w:val="22"/>
        </w:rPr>
        <w:t xml:space="preserve"> (при наличии). </w:t>
      </w:r>
      <w:r w:rsidR="00BA0E38" w:rsidRPr="00E176F5">
        <w:rPr>
          <w:rFonts w:cs="Arial"/>
          <w:b/>
          <w:szCs w:val="22"/>
        </w:rPr>
        <w:t xml:space="preserve">Документ предоставляется контрагентом </w:t>
      </w:r>
      <w:r w:rsidR="00BA0E38" w:rsidRPr="00E176F5">
        <w:rPr>
          <w:rFonts w:cs="Arial"/>
          <w:b/>
          <w:szCs w:val="22"/>
          <w:u w:val="single"/>
        </w:rPr>
        <w:t>только в электронном виде</w:t>
      </w:r>
      <w:r w:rsidR="00BA0E38" w:rsidRPr="00E176F5">
        <w:rPr>
          <w:rFonts w:cs="Arial"/>
          <w:b/>
          <w:szCs w:val="22"/>
        </w:rPr>
        <w:t xml:space="preserve"> на электронном носителе;</w:t>
      </w:r>
    </w:p>
    <w:p w:rsidR="00BA0E38" w:rsidRPr="00E176F5" w:rsidRDefault="00D04230" w:rsidP="00BA0E38">
      <w:pPr>
        <w:pStyle w:val="ac"/>
        <w:numPr>
          <w:ilvl w:val="0"/>
          <w:numId w:val="2"/>
        </w:numPr>
        <w:tabs>
          <w:tab w:val="left" w:pos="1418"/>
        </w:tabs>
        <w:ind w:left="1418" w:hanging="341"/>
        <w:contextualSpacing w:val="0"/>
        <w:jc w:val="both"/>
        <w:rPr>
          <w:szCs w:val="22"/>
        </w:rPr>
      </w:pPr>
      <w:r w:rsidRPr="00E176F5">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степени оснащенности спецодеждой и СИЗ, за подписью руководителя организации</w:t>
      </w:r>
      <w:r w:rsidR="00BA0E38" w:rsidRPr="00E176F5">
        <w:rPr>
          <w:rFonts w:cs="Arial"/>
          <w:szCs w:val="22"/>
        </w:rPr>
        <w:t xml:space="preserve"> (</w:t>
      </w:r>
      <w:r w:rsidR="00BA0E38" w:rsidRPr="00E176F5">
        <w:rPr>
          <w:szCs w:val="22"/>
        </w:rPr>
        <w:t xml:space="preserve">Форма 8). </w:t>
      </w:r>
      <w:r w:rsidR="00BA0E38" w:rsidRPr="00E176F5">
        <w:rPr>
          <w:rFonts w:cs="Arial"/>
          <w:b/>
          <w:szCs w:val="22"/>
        </w:rPr>
        <w:t xml:space="preserve">Документ предоставляется контрагентом </w:t>
      </w:r>
      <w:r w:rsidR="00BA0E38" w:rsidRPr="00E176F5">
        <w:rPr>
          <w:rFonts w:cs="Arial"/>
          <w:b/>
          <w:szCs w:val="22"/>
          <w:u w:val="single"/>
        </w:rPr>
        <w:t>только в электронном виде</w:t>
      </w:r>
      <w:r w:rsidR="00BA0E38" w:rsidRPr="00E176F5">
        <w:rPr>
          <w:rFonts w:cs="Arial"/>
          <w:b/>
          <w:szCs w:val="22"/>
        </w:rPr>
        <w:t xml:space="preserve"> на электронном носителе;</w:t>
      </w:r>
    </w:p>
    <w:p w:rsidR="00BA0E38" w:rsidRPr="00E176F5" w:rsidRDefault="00BA0E38" w:rsidP="00D04230">
      <w:pPr>
        <w:pStyle w:val="ac"/>
        <w:numPr>
          <w:ilvl w:val="0"/>
          <w:numId w:val="2"/>
        </w:numPr>
        <w:shd w:val="clear" w:color="auto" w:fill="FFFFFF" w:themeFill="background1"/>
        <w:tabs>
          <w:tab w:val="left" w:pos="1418"/>
        </w:tabs>
        <w:ind w:left="1418" w:hanging="341"/>
        <w:contextualSpacing w:val="0"/>
        <w:jc w:val="both"/>
        <w:rPr>
          <w:rFonts w:cs="Arial"/>
          <w:szCs w:val="22"/>
        </w:rPr>
      </w:pPr>
      <w:r w:rsidRPr="00E176F5">
        <w:rPr>
          <w:szCs w:val="22"/>
        </w:rPr>
        <w:t>Справка о наличии производственных мощностей (Форма 9).</w:t>
      </w:r>
      <w:r w:rsidRPr="00E176F5">
        <w:rPr>
          <w:rFonts w:cs="Arial"/>
          <w:b/>
          <w:szCs w:val="22"/>
        </w:rPr>
        <w:t xml:space="preserve"> Документ предоставляется контрагентом </w:t>
      </w:r>
      <w:r w:rsidRPr="00E176F5">
        <w:rPr>
          <w:rFonts w:cs="Arial"/>
          <w:b/>
          <w:szCs w:val="22"/>
          <w:u w:val="single"/>
        </w:rPr>
        <w:t>только в электронном виде</w:t>
      </w:r>
      <w:r w:rsidRPr="00E176F5">
        <w:rPr>
          <w:rFonts w:cs="Arial"/>
          <w:b/>
          <w:szCs w:val="22"/>
        </w:rPr>
        <w:t xml:space="preserve"> на электронном носителе;</w:t>
      </w:r>
    </w:p>
    <w:p w:rsidR="00BA0E38" w:rsidRPr="00E176F5" w:rsidRDefault="00BA0E38" w:rsidP="00BA0E38">
      <w:pPr>
        <w:pStyle w:val="ac"/>
        <w:numPr>
          <w:ilvl w:val="0"/>
          <w:numId w:val="2"/>
        </w:numPr>
        <w:tabs>
          <w:tab w:val="left" w:pos="1418"/>
        </w:tabs>
        <w:ind w:left="1418" w:hanging="341"/>
        <w:contextualSpacing w:val="0"/>
        <w:jc w:val="both"/>
        <w:rPr>
          <w:szCs w:val="22"/>
        </w:rPr>
      </w:pPr>
      <w:r w:rsidRPr="00E176F5">
        <w:rPr>
          <w:szCs w:val="22"/>
        </w:rPr>
        <w:t>Копии удостоверений, свидетельств или протоколов комиссий об аттестации в области промышленной безопасности. Копии удостоверений исполнителей о допуске к проведению газоопасных работ.</w:t>
      </w:r>
      <w:r w:rsidRPr="00E176F5">
        <w:rPr>
          <w:rFonts w:cs="Arial"/>
          <w:b/>
          <w:szCs w:val="22"/>
        </w:rPr>
        <w:t xml:space="preserve"> Документ предоставляется контрагентом </w:t>
      </w:r>
      <w:r w:rsidRPr="00E176F5">
        <w:rPr>
          <w:rFonts w:cs="Arial"/>
          <w:b/>
          <w:szCs w:val="22"/>
          <w:u w:val="single"/>
        </w:rPr>
        <w:t>только в электронном виде</w:t>
      </w:r>
      <w:r w:rsidRPr="00E176F5">
        <w:rPr>
          <w:rFonts w:cs="Arial"/>
          <w:b/>
          <w:szCs w:val="22"/>
        </w:rPr>
        <w:t xml:space="preserve"> на электронном носителе;</w:t>
      </w:r>
    </w:p>
    <w:p w:rsidR="00BA0E38" w:rsidRPr="00894AE8" w:rsidRDefault="00BA0E38" w:rsidP="00BA0E38">
      <w:pPr>
        <w:pStyle w:val="ac"/>
        <w:numPr>
          <w:ilvl w:val="0"/>
          <w:numId w:val="2"/>
        </w:numPr>
        <w:tabs>
          <w:tab w:val="left" w:pos="1418"/>
        </w:tabs>
        <w:ind w:left="1418" w:hanging="341"/>
        <w:contextualSpacing w:val="0"/>
        <w:jc w:val="both"/>
        <w:rPr>
          <w:szCs w:val="22"/>
        </w:rPr>
      </w:pPr>
      <w:r w:rsidRPr="00894AE8">
        <w:rPr>
          <w:szCs w:val="22"/>
        </w:rPr>
        <w:t>Техническое предложение, описывающее порядок выполнения работ</w:t>
      </w:r>
      <w:r w:rsidRPr="00894AE8">
        <w:rPr>
          <w:rFonts w:cs="Arial"/>
          <w:szCs w:val="22"/>
        </w:rPr>
        <w:t>.</w:t>
      </w:r>
      <w:r w:rsidRPr="00894AE8">
        <w:rPr>
          <w:rFonts w:cs="Arial"/>
          <w:b/>
          <w:szCs w:val="22"/>
        </w:rPr>
        <w:t xml:space="preserve"> Документ предоставляется контрагентом </w:t>
      </w:r>
      <w:r w:rsidRPr="00894AE8">
        <w:rPr>
          <w:rFonts w:cs="Arial"/>
          <w:b/>
          <w:szCs w:val="22"/>
          <w:u w:val="single"/>
        </w:rPr>
        <w:t>только в электронном виде</w:t>
      </w:r>
      <w:r w:rsidRPr="00894AE8">
        <w:rPr>
          <w:rFonts w:cs="Arial"/>
          <w:b/>
          <w:szCs w:val="22"/>
        </w:rPr>
        <w:t xml:space="preserve"> на электронном носителе;</w:t>
      </w:r>
    </w:p>
    <w:p w:rsidR="009623FB" w:rsidRPr="00E176F5" w:rsidRDefault="009623FB" w:rsidP="00523035">
      <w:pPr>
        <w:pStyle w:val="ac"/>
        <w:numPr>
          <w:ilvl w:val="0"/>
          <w:numId w:val="2"/>
        </w:numPr>
        <w:tabs>
          <w:tab w:val="left" w:pos="1418"/>
        </w:tabs>
        <w:ind w:left="1418" w:hanging="341"/>
        <w:contextualSpacing w:val="0"/>
        <w:jc w:val="both"/>
        <w:rPr>
          <w:rFonts w:cs="Arial"/>
          <w:szCs w:val="22"/>
        </w:rPr>
      </w:pPr>
      <w:r w:rsidRPr="00E176F5">
        <w:rPr>
          <w:rFonts w:cs="Arial"/>
          <w:szCs w:val="22"/>
        </w:rPr>
        <w:t>Копия уведомления о прохождении аккредитации участника закупки, при условии, что статус «аккредитован» д</w:t>
      </w:r>
      <w:r w:rsidR="00D924CF" w:rsidRPr="00E176F5">
        <w:rPr>
          <w:rFonts w:cs="Arial"/>
          <w:szCs w:val="22"/>
        </w:rPr>
        <w:t>ействителен в течение не менее 3</w:t>
      </w:r>
      <w:r w:rsidRPr="00E176F5">
        <w:rPr>
          <w:rFonts w:cs="Arial"/>
          <w:szCs w:val="22"/>
        </w:rPr>
        <w:t xml:space="preserve"> месяцев после даты окончания приема оферт;</w:t>
      </w:r>
    </w:p>
    <w:p w:rsidR="006D1A4F" w:rsidRPr="00F83D85" w:rsidRDefault="006D1A4F" w:rsidP="006D1A4F">
      <w:pPr>
        <w:pStyle w:val="ac"/>
        <w:numPr>
          <w:ilvl w:val="0"/>
          <w:numId w:val="2"/>
        </w:numPr>
        <w:tabs>
          <w:tab w:val="left" w:pos="1418"/>
        </w:tabs>
        <w:ind w:left="1418" w:hanging="341"/>
        <w:contextualSpacing w:val="0"/>
        <w:jc w:val="both"/>
        <w:rPr>
          <w:rFonts w:cs="Arial"/>
          <w:szCs w:val="22"/>
        </w:rPr>
      </w:pPr>
      <w:r w:rsidRPr="00F83D85">
        <w:rPr>
          <w:rFonts w:cs="Arial"/>
          <w:szCs w:val="22"/>
        </w:rPr>
        <w:t>Письмо (Форма №</w:t>
      </w:r>
      <w:r w:rsidR="00D04230" w:rsidRPr="00F83D85">
        <w:rPr>
          <w:rFonts w:cs="Arial"/>
          <w:szCs w:val="22"/>
        </w:rPr>
        <w:t>10</w:t>
      </w:r>
      <w:r w:rsidRPr="00F83D85">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F83D85" w:rsidRDefault="009623FB" w:rsidP="009623FB">
      <w:pPr>
        <w:pStyle w:val="ac"/>
        <w:numPr>
          <w:ilvl w:val="0"/>
          <w:numId w:val="2"/>
        </w:numPr>
        <w:tabs>
          <w:tab w:val="left" w:pos="1418"/>
        </w:tabs>
        <w:ind w:left="1418" w:hanging="341"/>
        <w:contextualSpacing w:val="0"/>
        <w:jc w:val="both"/>
        <w:rPr>
          <w:rFonts w:cs="Arial"/>
          <w:szCs w:val="22"/>
        </w:rPr>
      </w:pPr>
      <w:r w:rsidRPr="00F83D85">
        <w:rPr>
          <w:rFonts w:cs="Arial"/>
        </w:rPr>
        <w:t xml:space="preserve">Опись документов технической части оферты </w:t>
      </w:r>
      <w:r w:rsidRPr="00F83D85">
        <w:rPr>
          <w:rFonts w:cs="Arial"/>
          <w:szCs w:val="22"/>
        </w:rPr>
        <w:t>(подписанная уполномоченным лицом и заверенная печатью участника закупки)</w:t>
      </w:r>
      <w:r w:rsidRPr="00F83D85">
        <w:rPr>
          <w:rFonts w:cs="Arial"/>
        </w:rPr>
        <w:t>.</w:t>
      </w:r>
    </w:p>
    <w:p w:rsidR="00DE7BED" w:rsidRPr="00F83D85" w:rsidRDefault="00DE7BED" w:rsidP="00DE7BED">
      <w:pPr>
        <w:ind w:firstLine="720"/>
        <w:jc w:val="both"/>
        <w:rPr>
          <w:rFonts w:cs="Arial"/>
          <w:szCs w:val="22"/>
        </w:rPr>
      </w:pPr>
      <w:r w:rsidRPr="00F83D85">
        <w:rPr>
          <w:rFonts w:cs="Arial"/>
          <w:szCs w:val="22"/>
        </w:rPr>
        <w:t>коммерческая часть:</w:t>
      </w:r>
    </w:p>
    <w:p w:rsidR="003F4095" w:rsidRPr="00F83D85" w:rsidRDefault="003F4095" w:rsidP="003F4095">
      <w:pPr>
        <w:pStyle w:val="ac"/>
        <w:numPr>
          <w:ilvl w:val="0"/>
          <w:numId w:val="2"/>
        </w:numPr>
        <w:tabs>
          <w:tab w:val="left" w:pos="1418"/>
        </w:tabs>
        <w:ind w:left="1418" w:hanging="341"/>
        <w:contextualSpacing w:val="0"/>
        <w:jc w:val="both"/>
        <w:rPr>
          <w:rFonts w:cs="Arial"/>
          <w:szCs w:val="22"/>
        </w:rPr>
      </w:pPr>
      <w:r w:rsidRPr="00F83D85">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F83D85" w:rsidRDefault="003F4095" w:rsidP="003F4095">
      <w:pPr>
        <w:pStyle w:val="ac"/>
        <w:numPr>
          <w:ilvl w:val="0"/>
          <w:numId w:val="2"/>
        </w:numPr>
        <w:tabs>
          <w:tab w:val="left" w:pos="1418"/>
        </w:tabs>
        <w:ind w:left="1418" w:hanging="341"/>
        <w:contextualSpacing w:val="0"/>
        <w:jc w:val="both"/>
        <w:rPr>
          <w:rFonts w:cs="Arial"/>
          <w:szCs w:val="22"/>
        </w:rPr>
      </w:pPr>
      <w:r w:rsidRPr="00F83D85">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F83D85" w:rsidRDefault="007213B3" w:rsidP="007213B3">
      <w:pPr>
        <w:pStyle w:val="ac"/>
        <w:numPr>
          <w:ilvl w:val="0"/>
          <w:numId w:val="2"/>
        </w:numPr>
        <w:tabs>
          <w:tab w:val="left" w:pos="1418"/>
        </w:tabs>
        <w:ind w:left="1418" w:hanging="341"/>
        <w:contextualSpacing w:val="0"/>
        <w:jc w:val="both"/>
        <w:rPr>
          <w:rFonts w:cs="Arial"/>
          <w:szCs w:val="22"/>
        </w:rPr>
      </w:pPr>
      <w:r w:rsidRPr="00F83D85">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F83D85">
        <w:rPr>
          <w:rFonts w:cs="Arial"/>
          <w:szCs w:val="22"/>
        </w:rPr>
        <w:t>вариантов Формы</w:t>
      </w:r>
      <w:r w:rsidRPr="00F83D85">
        <w:rPr>
          <w:rFonts w:cs="Arial"/>
          <w:szCs w:val="22"/>
        </w:rPr>
        <w:t xml:space="preserve"> №1</w:t>
      </w:r>
      <w:r w:rsidR="00D04230" w:rsidRPr="00F83D85">
        <w:rPr>
          <w:rFonts w:cs="Arial"/>
          <w:szCs w:val="22"/>
        </w:rPr>
        <w:t>1</w:t>
      </w:r>
      <w:r w:rsidRPr="00F83D85">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2078D4">
        <w:rPr>
          <w:rFonts w:cs="Arial"/>
          <w:szCs w:val="22"/>
        </w:rPr>
        <w:t xml:space="preserve">Предложение на ПДО </w:t>
      </w:r>
      <w:r w:rsidR="003523B8" w:rsidRPr="002078D4">
        <w:rPr>
          <w:rFonts w:cs="Arial"/>
          <w:szCs w:val="22"/>
        </w:rPr>
        <w:t>№</w:t>
      </w:r>
      <w:r w:rsidR="003A4B29">
        <w:rPr>
          <w:rFonts w:cs="Arial"/>
          <w:szCs w:val="22"/>
        </w:rPr>
        <w:t xml:space="preserve"> </w:t>
      </w:r>
      <w:r w:rsidR="002078D4" w:rsidRPr="002078D4">
        <w:rPr>
          <w:rFonts w:cs="Arial"/>
          <w:szCs w:val="22"/>
        </w:rPr>
        <w:t>201</w:t>
      </w:r>
      <w:r w:rsidR="003523B8" w:rsidRPr="002078D4">
        <w:rPr>
          <w:rFonts w:cs="Arial"/>
          <w:szCs w:val="22"/>
        </w:rPr>
        <w:t>-КР</w:t>
      </w:r>
      <w:r w:rsidR="003523B8" w:rsidRPr="00117A57">
        <w:rPr>
          <w:rFonts w:cs="Arial"/>
          <w:szCs w:val="22"/>
        </w:rPr>
        <w:t>-</w:t>
      </w:r>
      <w:r w:rsidR="003523B8" w:rsidRPr="003A4B29">
        <w:rPr>
          <w:rFonts w:cs="Arial"/>
          <w:szCs w:val="22"/>
        </w:rPr>
        <w:t>201</w:t>
      </w:r>
      <w:r w:rsidR="00813821" w:rsidRPr="003A4B29">
        <w:rPr>
          <w:rFonts w:cs="Arial"/>
          <w:szCs w:val="22"/>
        </w:rPr>
        <w:t>8</w:t>
      </w:r>
      <w:r w:rsidRPr="003A4B29">
        <w:rPr>
          <w:rFonts w:cs="Arial"/>
          <w:color w:val="FF0000"/>
          <w:szCs w:val="22"/>
        </w:rPr>
        <w:t xml:space="preserve"> </w:t>
      </w:r>
      <w:r w:rsidRPr="003A4B29">
        <w:rPr>
          <w:rFonts w:cs="Arial"/>
          <w:szCs w:val="22"/>
        </w:rPr>
        <w:t>от</w:t>
      </w:r>
      <w:r w:rsidRPr="003A4B29">
        <w:rPr>
          <w:rFonts w:cs="Arial"/>
          <w:color w:val="FF0000"/>
          <w:szCs w:val="22"/>
        </w:rPr>
        <w:t xml:space="preserve"> </w:t>
      </w:r>
      <w:r w:rsidR="003A4B29" w:rsidRPr="003A4B29">
        <w:rPr>
          <w:rFonts w:cs="Arial"/>
          <w:szCs w:val="22"/>
        </w:rPr>
        <w:t>17.05.2018 г.</w:t>
      </w:r>
      <w:r w:rsidRPr="003A4B2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r w:rsidR="00DF569B" w:rsidRPr="002E571A">
        <w:rPr>
          <w:rFonts w:cs="Arial"/>
          <w:szCs w:val="22"/>
        </w:rPr>
        <w:t>надписью:</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DF569B"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A4B29">
        <w:rPr>
          <w:rFonts w:cs="Arial"/>
          <w:b/>
          <w:szCs w:val="22"/>
        </w:rPr>
        <w:t>17</w:t>
      </w:r>
      <w:r w:rsidRPr="002E571A">
        <w:rPr>
          <w:rFonts w:cs="Arial"/>
          <w:b/>
          <w:szCs w:val="22"/>
        </w:rPr>
        <w:t xml:space="preserve">» </w:t>
      </w:r>
      <w:r w:rsidR="003A4B29">
        <w:rPr>
          <w:rFonts w:cs="Arial"/>
          <w:b/>
          <w:szCs w:val="22"/>
        </w:rPr>
        <w:t>мая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3A4B29">
        <w:rPr>
          <w:rFonts w:cs="Arial"/>
          <w:b/>
          <w:szCs w:val="22"/>
        </w:rPr>
        <w:t>16</w:t>
      </w:r>
      <w:r w:rsidRPr="002E571A">
        <w:rPr>
          <w:rFonts w:cs="Arial"/>
          <w:b/>
          <w:szCs w:val="22"/>
        </w:rPr>
        <w:t>:</w:t>
      </w:r>
      <w:r w:rsidR="003A4B29">
        <w:rPr>
          <w:rFonts w:cs="Arial"/>
          <w:b/>
          <w:szCs w:val="22"/>
        </w:rPr>
        <w:t>00</w:t>
      </w:r>
      <w:r w:rsidRPr="002E571A">
        <w:rPr>
          <w:rFonts w:cs="Arial"/>
          <w:b/>
          <w:szCs w:val="22"/>
        </w:rPr>
        <w:t xml:space="preserve"> «</w:t>
      </w:r>
      <w:r w:rsidR="003A4B29">
        <w:rPr>
          <w:rFonts w:cs="Arial"/>
          <w:b/>
          <w:szCs w:val="22"/>
        </w:rPr>
        <w:t>31</w:t>
      </w:r>
      <w:r w:rsidRPr="002E571A">
        <w:rPr>
          <w:rFonts w:cs="Arial"/>
          <w:b/>
          <w:szCs w:val="22"/>
        </w:rPr>
        <w:t xml:space="preserve">» </w:t>
      </w:r>
      <w:r w:rsidR="003A4B29" w:rsidRPr="003A4B29">
        <w:rPr>
          <w:rFonts w:cs="Arial"/>
          <w:b/>
          <w:szCs w:val="22"/>
        </w:rPr>
        <w:t xml:space="preserve">мая 2018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A4B29">
        <w:rPr>
          <w:rFonts w:cs="Arial"/>
          <w:b/>
          <w:szCs w:val="22"/>
        </w:rPr>
        <w:t>20</w:t>
      </w:r>
      <w:r w:rsidRPr="002E571A">
        <w:rPr>
          <w:rFonts w:cs="Arial"/>
          <w:b/>
          <w:szCs w:val="22"/>
        </w:rPr>
        <w:t xml:space="preserve">» </w:t>
      </w:r>
      <w:r w:rsidR="003A4B29">
        <w:rPr>
          <w:rFonts w:cs="Arial"/>
          <w:b/>
          <w:szCs w:val="22"/>
        </w:rPr>
        <w:t>июля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3106E">
        <w:rPr>
          <w:rFonts w:cs="Arial"/>
          <w:szCs w:val="22"/>
        </w:rPr>
        <w:t>28</w:t>
      </w:r>
      <w:r w:rsidRPr="002E571A">
        <w:rPr>
          <w:rFonts w:cs="Arial"/>
          <w:szCs w:val="22"/>
        </w:rPr>
        <w:t xml:space="preserve">» </w:t>
      </w:r>
      <w:r w:rsidR="0043106E" w:rsidRPr="0043106E">
        <w:rPr>
          <w:rFonts w:cs="Arial"/>
          <w:szCs w:val="22"/>
        </w:rPr>
        <w:t>мая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DF569B"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730F02" w:rsidRPr="00976914" w:rsidRDefault="00730F02" w:rsidP="00730F02">
      <w:pPr>
        <w:spacing w:after="120"/>
        <w:ind w:firstLine="784"/>
        <w:jc w:val="both"/>
        <w:rPr>
          <w:color w:val="000000"/>
        </w:rPr>
      </w:pPr>
      <w:r w:rsidRPr="00976914">
        <w:rPr>
          <w:color w:val="000000"/>
        </w:rPr>
        <w:t>Ведущему специалисту Тендерного комитета ОАО «Славнефть-ЯНОС» Прокофьевой Елене Геннадьевне.</w:t>
      </w:r>
    </w:p>
    <w:p w:rsidR="00730F02" w:rsidRPr="00976914" w:rsidRDefault="00730F02" w:rsidP="00730F02">
      <w:pPr>
        <w:spacing w:after="120"/>
        <w:ind w:firstLine="784"/>
        <w:jc w:val="both"/>
        <w:rPr>
          <w:color w:val="000000"/>
        </w:rPr>
      </w:pPr>
      <w:r w:rsidRPr="00976914">
        <w:rPr>
          <w:color w:val="000000"/>
        </w:rPr>
        <w:t xml:space="preserve">Контактные данные: телефон: (4852) 49-90-34, E-mail: </w:t>
      </w:r>
      <w:hyperlink r:id="rId7" w:history="1">
        <w:r w:rsidRPr="00976914">
          <w:rPr>
            <w:color w:val="0000FF"/>
            <w:u w:val="single"/>
          </w:rPr>
          <w:t>ProkofievaEG@yanos.slavneft.ru</w:t>
        </w:r>
      </w:hyperlink>
    </w:p>
    <w:p w:rsidR="00730F02" w:rsidRPr="00730F02" w:rsidRDefault="00730F02" w:rsidP="00730F02">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e"/>
          <w:rFonts w:cs="Arial"/>
          <w:color w:val="FF0000"/>
          <w:sz w:val="22"/>
          <w:szCs w:val="22"/>
        </w:rPr>
      </w:pPr>
      <w:hyperlink r:id="rId8" w:history="1">
        <w:r w:rsidRPr="00730F02">
          <w:rPr>
            <w:rStyle w:val="ae"/>
            <w:rFonts w:cs="Arial"/>
            <w:sz w:val="22"/>
            <w:szCs w:val="22"/>
            <w:lang w:val="en-US"/>
          </w:rPr>
          <w:t>tender</w:t>
        </w:r>
        <w:r w:rsidRPr="00730F02">
          <w:rPr>
            <w:rStyle w:val="ae"/>
            <w:rFonts w:cs="Arial"/>
            <w:sz w:val="22"/>
            <w:szCs w:val="22"/>
          </w:rPr>
          <w:t>@</w:t>
        </w:r>
        <w:r w:rsidRPr="00730F02">
          <w:rPr>
            <w:rStyle w:val="ae"/>
            <w:rFonts w:cs="Arial"/>
            <w:sz w:val="22"/>
            <w:szCs w:val="22"/>
            <w:lang w:val="en-US"/>
          </w:rPr>
          <w:t>yanos</w:t>
        </w:r>
        <w:r w:rsidRPr="00730F02">
          <w:rPr>
            <w:rStyle w:val="ae"/>
            <w:rFonts w:cs="Arial"/>
            <w:sz w:val="22"/>
            <w:szCs w:val="22"/>
          </w:rPr>
          <w:t>.</w:t>
        </w:r>
        <w:r w:rsidRPr="00730F02">
          <w:rPr>
            <w:rStyle w:val="ae"/>
            <w:rFonts w:cs="Arial"/>
            <w:sz w:val="22"/>
            <w:szCs w:val="22"/>
            <w:lang w:val="en-US"/>
          </w:rPr>
          <w:t>slavneft</w:t>
        </w:r>
        <w:r w:rsidRPr="00730F02">
          <w:rPr>
            <w:rStyle w:val="ae"/>
            <w:rFonts w:cs="Arial"/>
            <w:sz w:val="22"/>
            <w:szCs w:val="22"/>
          </w:rPr>
          <w:t>.</w:t>
        </w:r>
        <w:r w:rsidRPr="00730F02">
          <w:rPr>
            <w:rStyle w:val="ae"/>
            <w:rFonts w:cs="Arial"/>
            <w:sz w:val="22"/>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F569B"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DF569B"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6B2CCA">
        <w:t xml:space="preserve">делать </w:t>
      </w:r>
      <w:r w:rsidR="00E85DE8" w:rsidRPr="002078D4">
        <w:t>оферты №</w:t>
      </w:r>
      <w:r w:rsidR="003A4B29">
        <w:t xml:space="preserve"> </w:t>
      </w:r>
      <w:r w:rsidR="002078D4" w:rsidRPr="002078D4">
        <w:t>201</w:t>
      </w:r>
      <w:r w:rsidR="00E85DE8" w:rsidRPr="002078D4">
        <w:t>-КР-</w:t>
      </w:r>
      <w:r w:rsidR="00E85DE8" w:rsidRPr="003A4B29">
        <w:t>201</w:t>
      </w:r>
      <w:r w:rsidR="00813821" w:rsidRPr="003A4B29">
        <w:t>8</w:t>
      </w:r>
      <w:r w:rsidRPr="003A4B29">
        <w:t xml:space="preserve"> от </w:t>
      </w:r>
      <w:r w:rsidR="003A4B29" w:rsidRPr="003A4B29">
        <w:t>17.05.2018 г</w:t>
      </w:r>
      <w:r w:rsidRPr="003A4B29">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F17D49">
        <w:t xml:space="preserve">7. </w:t>
      </w:r>
      <w:r w:rsidR="00B25A57" w:rsidRPr="00F17D49">
        <w:t>Форма «</w:t>
      </w:r>
      <w:r w:rsidR="003A632B" w:rsidRPr="00F17D49">
        <w:rPr>
          <w:rFonts w:cs="Arial"/>
          <w:szCs w:val="22"/>
        </w:rPr>
        <w:t xml:space="preserve">Справка о заключенных и выполненных договорах по предмету закупки за </w:t>
      </w:r>
      <w:r w:rsidR="00F17D49" w:rsidRPr="00F17D49">
        <w:rPr>
          <w:rFonts w:cs="Arial"/>
          <w:szCs w:val="22"/>
        </w:rPr>
        <w:t>последние три года</w:t>
      </w:r>
      <w:r w:rsidR="00B25A57" w:rsidRPr="00F17D49">
        <w:t>»</w:t>
      </w:r>
      <w:r w:rsidRPr="00F17D49">
        <w:t xml:space="preserve"> в 1 экз.</w:t>
      </w:r>
    </w:p>
    <w:p w:rsidR="00BA2B15" w:rsidRDefault="00BA2B15" w:rsidP="004910B6">
      <w:pPr>
        <w:spacing w:before="0"/>
      </w:pPr>
      <w:r w:rsidRPr="00F1068E">
        <w:rPr>
          <w:rFonts w:cs="Arial"/>
          <w:szCs w:val="22"/>
        </w:rPr>
        <w:t xml:space="preserve">8. </w:t>
      </w:r>
      <w:r w:rsidRPr="00F1068E">
        <w:t>Форма</w:t>
      </w:r>
      <w:r w:rsidRPr="00F1068E">
        <w:rPr>
          <w:rFonts w:cs="Arial"/>
          <w:szCs w:val="22"/>
        </w:rPr>
        <w:t xml:space="preserve"> «Справка о кадровых ресурсах» в 1 экз</w:t>
      </w:r>
      <w:r w:rsidRPr="00F1068E">
        <w:t>.</w:t>
      </w:r>
    </w:p>
    <w:p w:rsidR="00D04230" w:rsidRPr="00D04230" w:rsidRDefault="00D04230" w:rsidP="00D04230">
      <w:pPr>
        <w:spacing w:before="0"/>
        <w:jc w:val="both"/>
        <w:rPr>
          <w:rFonts w:cs="Arial"/>
          <w:szCs w:val="22"/>
        </w:rPr>
      </w:pPr>
      <w:r w:rsidRPr="00D04230">
        <w:rPr>
          <w:rFonts w:cs="Arial"/>
          <w:szCs w:val="22"/>
        </w:rPr>
        <w:t xml:space="preserve">9. Форма «Справка о наличии материально-технических ресурсов (в том </w:t>
      </w:r>
      <w:r w:rsidR="00AE1C82" w:rsidRPr="00D04230">
        <w:rPr>
          <w:rFonts w:cs="Arial"/>
          <w:szCs w:val="22"/>
        </w:rPr>
        <w:t>числе спец.</w:t>
      </w:r>
      <w:r w:rsidRPr="00D04230">
        <w:rPr>
          <w:rFonts w:cs="Arial"/>
          <w:szCs w:val="22"/>
        </w:rPr>
        <w:t xml:space="preserve"> оборудования)» в 1 экз.</w:t>
      </w:r>
    </w:p>
    <w:p w:rsidR="00AE23C8" w:rsidRPr="00D04230" w:rsidRDefault="00D04230" w:rsidP="00AE23C8">
      <w:pPr>
        <w:spacing w:before="0"/>
        <w:rPr>
          <w:rFonts w:cs="Arial"/>
          <w:szCs w:val="22"/>
        </w:rPr>
      </w:pPr>
      <w:r w:rsidRPr="00D04230">
        <w:rPr>
          <w:rFonts w:cs="Arial"/>
          <w:szCs w:val="22"/>
        </w:rPr>
        <w:t>10</w:t>
      </w:r>
      <w:r w:rsidR="00AE23C8" w:rsidRPr="00D04230">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D04230">
        <w:rPr>
          <w:rFonts w:cs="Arial"/>
          <w:szCs w:val="22"/>
        </w:rPr>
        <w:t>1</w:t>
      </w:r>
      <w:r w:rsidR="00D04230" w:rsidRPr="00D04230">
        <w:rPr>
          <w:rFonts w:cs="Arial"/>
          <w:szCs w:val="22"/>
        </w:rPr>
        <w:t>1</w:t>
      </w:r>
      <w:r w:rsidRPr="00D04230">
        <w:rPr>
          <w:rFonts w:cs="Arial"/>
          <w:szCs w:val="22"/>
        </w:rPr>
        <w:t>. Форма</w:t>
      </w:r>
      <w:r w:rsidRPr="00476093">
        <w:rPr>
          <w:rFonts w:cs="Arial"/>
          <w:szCs w:val="22"/>
        </w:rPr>
        <w:t xml:space="preserve"> «Письмо о размере сделки» в 1 экз</w:t>
      </w:r>
      <w:r w:rsidRPr="00476093">
        <w:rPr>
          <w:rFonts w:cs="Arial"/>
          <w:color w:val="FF0000"/>
          <w:szCs w:val="22"/>
        </w:rPr>
        <w:t>.</w:t>
      </w:r>
    </w:p>
    <w:p w:rsidR="00EE2DDF" w:rsidRDefault="00EE2DDF" w:rsidP="00AE23C8">
      <w:pPr>
        <w:spacing w:before="0"/>
        <w:rPr>
          <w:rFonts w:cs="Arial"/>
          <w:color w:val="FF0000"/>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8C5528">
      <w:pgSz w:w="11905" w:h="16837"/>
      <w:pgMar w:top="567" w:right="848"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4B8" w:rsidRDefault="000874B8" w:rsidP="00FB07D9">
      <w:pPr>
        <w:spacing w:before="0"/>
      </w:pPr>
      <w:r>
        <w:separator/>
      </w:r>
    </w:p>
  </w:endnote>
  <w:endnote w:type="continuationSeparator" w:id="0">
    <w:p w:rsidR="000874B8" w:rsidRDefault="000874B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4B8" w:rsidRDefault="000874B8" w:rsidP="00FB07D9">
      <w:pPr>
        <w:spacing w:before="0"/>
      </w:pPr>
      <w:r>
        <w:separator/>
      </w:r>
    </w:p>
  </w:footnote>
  <w:footnote w:type="continuationSeparator" w:id="0">
    <w:p w:rsidR="000874B8" w:rsidRDefault="000874B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32A42C4"/>
    <w:multiLevelType w:val="multilevel"/>
    <w:tmpl w:val="32B0DC00"/>
    <w:lvl w:ilvl="0">
      <w:start w:val="1"/>
      <w:numFmt w:val="decimal"/>
      <w:lvlText w:val="%1."/>
      <w:lvlJc w:val="left"/>
      <w:pPr>
        <w:ind w:left="142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3D506CE7"/>
    <w:multiLevelType w:val="hybridMultilevel"/>
    <w:tmpl w:val="E39A21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D5677F"/>
    <w:multiLevelType w:val="multilevel"/>
    <w:tmpl w:val="EFCAC798"/>
    <w:lvl w:ilvl="0">
      <w:start w:val="2"/>
      <w:numFmt w:val="decimal"/>
      <w:lvlText w:val="%1."/>
      <w:lvlJc w:val="left"/>
      <w:pPr>
        <w:ind w:left="1211" w:hanging="360"/>
      </w:pPr>
      <w:rPr>
        <w:rFonts w:hint="default"/>
        <w:b w:val="0"/>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13" w15:restartNumberingAfterBreak="0">
    <w:nsid w:val="46AD1D55"/>
    <w:multiLevelType w:val="hybridMultilevel"/>
    <w:tmpl w:val="FA4CFD74"/>
    <w:lvl w:ilvl="0" w:tplc="0A6C31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8" w15:restartNumberingAfterBreak="0">
    <w:nsid w:val="721A23DC"/>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9"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6"/>
  </w:num>
  <w:num w:numId="3">
    <w:abstractNumId w:val="0"/>
  </w:num>
  <w:num w:numId="4">
    <w:abstractNumId w:val="2"/>
  </w:num>
  <w:num w:numId="5">
    <w:abstractNumId w:val="9"/>
  </w:num>
  <w:num w:numId="6">
    <w:abstractNumId w:val="10"/>
  </w:num>
  <w:num w:numId="7">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3"/>
  </w:num>
  <w:num w:numId="12">
    <w:abstractNumId w:val="6"/>
  </w:num>
  <w:num w:numId="13">
    <w:abstractNumId w:val="3"/>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4B8"/>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67A"/>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7C9"/>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A57"/>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B75"/>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A23"/>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9BA"/>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8D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947"/>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B68"/>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02"/>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4A48"/>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B29"/>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2CB0"/>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06E"/>
    <w:rsid w:val="00431723"/>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924"/>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A33"/>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AF3"/>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48F"/>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3E2"/>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2CCA"/>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0F02"/>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4D"/>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2C0"/>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821"/>
    <w:rsid w:val="00813C48"/>
    <w:rsid w:val="00813EF4"/>
    <w:rsid w:val="0081409C"/>
    <w:rsid w:val="008148C9"/>
    <w:rsid w:val="00814A47"/>
    <w:rsid w:val="00814A87"/>
    <w:rsid w:val="008156FA"/>
    <w:rsid w:val="00815CB1"/>
    <w:rsid w:val="0081704E"/>
    <w:rsid w:val="008176F4"/>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5B54"/>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2B"/>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AE8"/>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C4A"/>
    <w:rsid w:val="008C2F92"/>
    <w:rsid w:val="008C309D"/>
    <w:rsid w:val="008C363A"/>
    <w:rsid w:val="008C3CE4"/>
    <w:rsid w:val="008C40F8"/>
    <w:rsid w:val="008C46D3"/>
    <w:rsid w:val="008C499C"/>
    <w:rsid w:val="008C5341"/>
    <w:rsid w:val="008C5528"/>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D80"/>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D8C"/>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5A0"/>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34"/>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4A9"/>
    <w:rsid w:val="009F074F"/>
    <w:rsid w:val="009F0B0C"/>
    <w:rsid w:val="009F11B9"/>
    <w:rsid w:val="009F2723"/>
    <w:rsid w:val="009F2893"/>
    <w:rsid w:val="009F2A28"/>
    <w:rsid w:val="009F2BE0"/>
    <w:rsid w:val="009F367E"/>
    <w:rsid w:val="009F373A"/>
    <w:rsid w:val="009F3792"/>
    <w:rsid w:val="009F3880"/>
    <w:rsid w:val="009F3C3F"/>
    <w:rsid w:val="009F458B"/>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07D38"/>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0AB"/>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1C82"/>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814"/>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019"/>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383"/>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3FCB"/>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0E38"/>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E7474"/>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E4A"/>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6DBF"/>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4EC"/>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D78"/>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3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6D8F"/>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8E8"/>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4CF"/>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69B"/>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51"/>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6F5"/>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17"/>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4B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292"/>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3B3"/>
    <w:rsid w:val="00E83B4A"/>
    <w:rsid w:val="00E841EC"/>
    <w:rsid w:val="00E84273"/>
    <w:rsid w:val="00E846DC"/>
    <w:rsid w:val="00E847FB"/>
    <w:rsid w:val="00E848DF"/>
    <w:rsid w:val="00E849AA"/>
    <w:rsid w:val="00E84C0D"/>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FE5"/>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AEA"/>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68E"/>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58"/>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D49"/>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A67"/>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3D85"/>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23831"/>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aff7">
    <w:basedOn w:val="a6"/>
    <w:next w:val="aa"/>
    <w:link w:val="aff8"/>
    <w:qFormat/>
    <w:rsid w:val="009F458B"/>
    <w:pPr>
      <w:jc w:val="center"/>
    </w:pPr>
    <w:rPr>
      <w:b/>
      <w:bCs/>
      <w:sz w:val="28"/>
    </w:rPr>
  </w:style>
  <w:style w:type="character" w:customStyle="1" w:styleId="aff8">
    <w:name w:val="Название Знак"/>
    <w:basedOn w:val="a7"/>
    <w:link w:val="aff7"/>
    <w:rsid w:val="009F458B"/>
    <w:rPr>
      <w:rFonts w:ascii="Arial" w:eastAsia="Times New Roman" w:hAnsi="Arial" w:cs="Times New Roman"/>
      <w:b/>
      <w:bCs/>
      <w:sz w:val="28"/>
      <w:szCs w:val="24"/>
      <w:lang w:eastAsia="ru-RU"/>
    </w:rPr>
  </w:style>
  <w:style w:type="paragraph" w:customStyle="1" w:styleId="220">
    <w:name w:val="Основной текст 22"/>
    <w:basedOn w:val="a6"/>
    <w:rsid w:val="009F458B"/>
    <w:pPr>
      <w:overflowPunct w:val="0"/>
      <w:autoSpaceDE w:val="0"/>
      <w:autoSpaceDN w:val="0"/>
      <w:adjustRightInd w:val="0"/>
      <w:spacing w:before="0"/>
      <w:ind w:right="283" w:firstLine="360"/>
      <w:jc w:val="both"/>
      <w:textAlignment w:val="baseline"/>
    </w:pPr>
    <w:rPr>
      <w:rFonts w:ascii="Times New Roman" w:hAnsi="Times New Roman"/>
      <w:sz w:val="24"/>
      <w:szCs w:val="20"/>
    </w:rPr>
  </w:style>
  <w:style w:type="paragraph" w:customStyle="1" w:styleId="aff9">
    <w:basedOn w:val="a6"/>
    <w:next w:val="aa"/>
    <w:qFormat/>
    <w:rsid w:val="00AE1C82"/>
    <w:pPr>
      <w:jc w:val="center"/>
    </w:pPr>
    <w:rPr>
      <w:b/>
      <w:bCs/>
      <w:sz w:val="28"/>
    </w:rPr>
  </w:style>
  <w:style w:type="paragraph" w:customStyle="1" w:styleId="Style0">
    <w:name w:val="Style0"/>
    <w:rsid w:val="00730F02"/>
    <w:pPr>
      <w:autoSpaceDE w:val="0"/>
      <w:autoSpaceDN w:val="0"/>
      <w:adjustRightInd w:val="0"/>
      <w:spacing w:line="240" w:lineRule="auto"/>
      <w:jc w:val="left"/>
    </w:pPr>
    <w:rPr>
      <w:rFonts w:ascii="MS Sans Serif" w:eastAsia="Times New Roman" w:hAnsi="MS Sans 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2642</Words>
  <Characters>15061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2018-05-17T09:01:00Z</cp:lastPrinted>
  <dcterms:created xsi:type="dcterms:W3CDTF">2018-05-17T09:02:00Z</dcterms:created>
  <dcterms:modified xsi:type="dcterms:W3CDTF">2018-05-17T09:02:00Z</dcterms:modified>
</cp:coreProperties>
</file>